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049D8" w:rsidP="008C363A">
            <w:pPr>
              <w:jc w:val="right"/>
              <w:rPr>
                <w:rFonts w:cs="Arial"/>
              </w:rPr>
            </w:pPr>
            <w:r>
              <w:rPr>
                <w:rFonts w:cs="Arial"/>
                <w:szCs w:val="22"/>
              </w:rPr>
              <w:t>Протокол  №9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049D8">
            <w:pPr>
              <w:jc w:val="right"/>
              <w:rPr>
                <w:rFonts w:cs="Arial"/>
              </w:rPr>
            </w:pPr>
            <w:r w:rsidRPr="002E571A">
              <w:rPr>
                <w:rFonts w:cs="Arial"/>
                <w:szCs w:val="22"/>
              </w:rPr>
              <w:t>«</w:t>
            </w:r>
            <w:r w:rsidR="00F049D8">
              <w:rPr>
                <w:rFonts w:cs="Arial"/>
                <w:szCs w:val="22"/>
              </w:rPr>
              <w:t>22</w:t>
            </w:r>
            <w:r w:rsidRPr="002E571A">
              <w:rPr>
                <w:rFonts w:cs="Arial"/>
                <w:szCs w:val="22"/>
              </w:rPr>
              <w:t xml:space="preserve">» </w:t>
            </w:r>
            <w:r w:rsidR="00F049D8">
              <w:rPr>
                <w:rFonts w:cs="Arial"/>
                <w:szCs w:val="22"/>
              </w:rPr>
              <w:t xml:space="preserve">января 2019 </w:t>
            </w:r>
            <w:r w:rsidRPr="002E571A">
              <w:rPr>
                <w:rFonts w:cs="Arial"/>
                <w:szCs w:val="22"/>
              </w:rPr>
              <w:t>г.</w:t>
            </w:r>
          </w:p>
        </w:tc>
      </w:tr>
    </w:tbl>
    <w:p w:rsidR="00DE7BED" w:rsidRPr="002E571A" w:rsidRDefault="00A03AA2" w:rsidP="00DE7BED">
      <w:pPr>
        <w:rPr>
          <w:rFonts w:cs="Arial"/>
          <w:szCs w:val="22"/>
        </w:rPr>
      </w:pPr>
      <w:r w:rsidRPr="00C3415B">
        <w:rPr>
          <w:rFonts w:cs="Arial"/>
          <w:szCs w:val="22"/>
        </w:rPr>
        <w:t>ПДО №</w:t>
      </w:r>
      <w:r w:rsidR="00222473" w:rsidRPr="00222473">
        <w:rPr>
          <w:rFonts w:cs="Arial"/>
          <w:szCs w:val="22"/>
        </w:rPr>
        <w:t>2</w:t>
      </w:r>
      <w:r w:rsidR="00362455" w:rsidRPr="00222473">
        <w:rPr>
          <w:rFonts w:cs="Arial"/>
          <w:szCs w:val="22"/>
        </w:rPr>
        <w:t>-</w:t>
      </w:r>
      <w:r w:rsidRPr="00222473">
        <w:rPr>
          <w:rFonts w:cs="Arial"/>
          <w:szCs w:val="22"/>
        </w:rPr>
        <w:t>КР-201</w:t>
      </w:r>
      <w:r w:rsidR="00DB5D24" w:rsidRPr="00222473">
        <w:rPr>
          <w:rFonts w:cs="Arial"/>
          <w:szCs w:val="22"/>
        </w:rPr>
        <w:t>9</w:t>
      </w:r>
      <w:r w:rsidRPr="00CB7A2C">
        <w:rPr>
          <w:rFonts w:cs="Arial"/>
          <w:szCs w:val="22"/>
        </w:rPr>
        <w:t xml:space="preserve"> от</w:t>
      </w:r>
      <w:r w:rsidR="00F049D8">
        <w:rPr>
          <w:rFonts w:cs="Arial"/>
          <w:szCs w:val="22"/>
        </w:rPr>
        <w:t xml:space="preserve"> 23 января 2019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BA13BB" w:rsidRPr="00BA13BB">
        <w:rPr>
          <w:rFonts w:cs="Arial"/>
          <w:b/>
          <w:szCs w:val="22"/>
        </w:rPr>
        <w:t xml:space="preserve">выполнение работ по </w:t>
      </w:r>
      <w:proofErr w:type="spellStart"/>
      <w:r w:rsidR="00BA13BB" w:rsidRPr="00BA13BB">
        <w:rPr>
          <w:rFonts w:cs="Arial"/>
          <w:b/>
          <w:szCs w:val="22"/>
        </w:rPr>
        <w:t>реагентной</w:t>
      </w:r>
      <w:proofErr w:type="spellEnd"/>
      <w:r w:rsidR="00BA13BB" w:rsidRPr="00BA13BB">
        <w:rPr>
          <w:rFonts w:cs="Arial"/>
          <w:b/>
          <w:szCs w:val="22"/>
        </w:rPr>
        <w:t xml:space="preserve"> очистке технологического оборудования в период пропарки оборудования установки АВТ-3 цеха №1</w:t>
      </w:r>
      <w:r w:rsidR="00F342F5" w:rsidRPr="00F342F5">
        <w:rPr>
          <w:rFonts w:cs="Arial"/>
          <w:b/>
          <w:szCs w:val="22"/>
        </w:rPr>
        <w:t>.</w:t>
      </w:r>
      <w:r w:rsidR="00B64ABC" w:rsidRPr="00B64ABC">
        <w:rPr>
          <w:rFonts w:cs="Arial"/>
          <w:b/>
          <w:szCs w:val="22"/>
        </w:rPr>
        <w:t xml:space="preserve"> </w:t>
      </w:r>
      <w:r w:rsidR="00514044" w:rsidRPr="002E571A">
        <w:rPr>
          <w:rFonts w:cs="Arial"/>
          <w:szCs w:val="22"/>
        </w:rPr>
        <w:t xml:space="preserve">По </w:t>
      </w:r>
      <w:r w:rsidR="00514044"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514044">
        <w:rPr>
          <w:rFonts w:cs="Arial"/>
          <w:szCs w:val="22"/>
        </w:rPr>
        <w:t>Безотзывной офертой</w:t>
      </w:r>
      <w:r w:rsidR="00514044" w:rsidRPr="008B32AB">
        <w:rPr>
          <w:rFonts w:cs="Arial"/>
          <w:szCs w:val="22"/>
        </w:rPr>
        <w:t xml:space="preserve"> для </w:t>
      </w:r>
      <w:r w:rsidR="00514044">
        <w:rPr>
          <w:rFonts w:cs="Arial"/>
          <w:szCs w:val="22"/>
        </w:rPr>
        <w:t>коммерческой</w:t>
      </w:r>
      <w:r w:rsidR="00514044" w:rsidRPr="008B32AB">
        <w:rPr>
          <w:rFonts w:cs="Arial"/>
          <w:szCs w:val="22"/>
        </w:rPr>
        <w:t xml:space="preserve"> части предложения</w:t>
      </w:r>
      <w:r w:rsidR="00514044" w:rsidRPr="00923B3D">
        <w:rPr>
          <w:rFonts w:cs="Arial"/>
          <w:szCs w:val="22"/>
        </w:rPr>
        <w:t xml:space="preserve"> (форма 5) при выполнении </w:t>
      </w:r>
      <w:r w:rsidR="00514044" w:rsidRPr="00AC1C46">
        <w:rPr>
          <w:rFonts w:cs="Arial"/>
          <w:szCs w:val="22"/>
        </w:rPr>
        <w:t>Требований к предмету оферты (форма 2):</w:t>
      </w:r>
      <w:r w:rsidRPr="00AC1C46">
        <w:rPr>
          <w:rFonts w:cs="Arial"/>
          <w:szCs w:val="22"/>
        </w:rPr>
        <w:t xml:space="preserve">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CC3954" w:rsidRPr="00CC3954" w:rsidRDefault="00CC3954" w:rsidP="00CC3954">
      <w:pPr>
        <w:ind w:firstLine="708"/>
        <w:jc w:val="both"/>
        <w:rPr>
          <w:rFonts w:cs="Arial"/>
          <w:szCs w:val="22"/>
        </w:rPr>
      </w:pPr>
      <w:r w:rsidRPr="00CC3954">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F049D8"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p>
    <w:p w:rsidR="00F049D8" w:rsidRDefault="00F049D8" w:rsidP="00DE7BED">
      <w:pPr>
        <w:pStyle w:val="a5"/>
        <w:numPr>
          <w:ilvl w:val="0"/>
          <w:numId w:val="0"/>
        </w:numPr>
        <w:tabs>
          <w:tab w:val="left" w:pos="284"/>
        </w:tabs>
        <w:ind w:firstLine="709"/>
      </w:pPr>
    </w:p>
    <w:p w:rsidR="00DE7BED" w:rsidRDefault="007F471A" w:rsidP="00F049D8">
      <w:pPr>
        <w:pStyle w:val="a5"/>
        <w:numPr>
          <w:ilvl w:val="0"/>
          <w:numId w:val="0"/>
        </w:numPr>
        <w:tabs>
          <w:tab w:val="left" w:pos="284"/>
        </w:tabs>
      </w:pPr>
      <w:r w:rsidRPr="002E571A">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w:t>
      </w:r>
      <w:proofErr w:type="spellStart"/>
      <w:r w:rsidRPr="002F64EF">
        <w:t>Славнефть</w:t>
      </w:r>
      <w:proofErr w:type="spellEnd"/>
      <w:r w:rsidRPr="002F64EF">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2F64EF">
        <w:t>Славнефть</w:t>
      </w:r>
      <w:proofErr w:type="spellEnd"/>
      <w:r w:rsidRPr="002F64EF">
        <w:t>-ЯНОС»,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BA13BB">
        <w:rPr>
          <w:rFonts w:cs="Arial"/>
          <w:b/>
          <w:szCs w:val="22"/>
        </w:rPr>
        <w:t>20</w:t>
      </w:r>
      <w:r w:rsidR="00230908" w:rsidRPr="000B32AD">
        <w:rPr>
          <w:rFonts w:cs="Arial"/>
          <w:b/>
          <w:szCs w:val="22"/>
        </w:rPr>
        <w:t xml:space="preserve"> </w:t>
      </w:r>
      <w:r w:rsidR="00BA13BB">
        <w:rPr>
          <w:rFonts w:cs="Arial"/>
          <w:b/>
          <w:szCs w:val="22"/>
        </w:rPr>
        <w:t>апреля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514044" w:rsidRPr="003561AE" w:rsidRDefault="00514044" w:rsidP="00514044">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A76904" w:rsidRDefault="000548CD" w:rsidP="000548CD">
      <w:pPr>
        <w:numPr>
          <w:ilvl w:val="0"/>
          <w:numId w:val="2"/>
        </w:numPr>
        <w:tabs>
          <w:tab w:val="left" w:pos="1418"/>
        </w:tabs>
        <w:ind w:left="1418" w:hanging="341"/>
        <w:jc w:val="both"/>
        <w:rPr>
          <w:rFonts w:cs="Arial"/>
          <w:szCs w:val="22"/>
        </w:rPr>
      </w:pPr>
      <w:r w:rsidRPr="00A76904">
        <w:rPr>
          <w:rFonts w:cs="Arial"/>
          <w:szCs w:val="22"/>
        </w:rPr>
        <w:t xml:space="preserve">Подписанный договор подряда (Форма №3) с Приложениями к нему, без указания стоимости работ в </w:t>
      </w:r>
      <w:r w:rsidR="00B24534" w:rsidRPr="00A76904">
        <w:rPr>
          <w:rFonts w:cs="Arial"/>
          <w:szCs w:val="22"/>
        </w:rPr>
        <w:t>п.</w:t>
      </w:r>
      <w:r w:rsidRPr="00A76904">
        <w:rPr>
          <w:rFonts w:cs="Arial"/>
          <w:szCs w:val="22"/>
        </w:rPr>
        <w:t>3.1 договора</w:t>
      </w:r>
      <w:r w:rsidR="00A76904" w:rsidRPr="00A76904">
        <w:rPr>
          <w:rFonts w:cs="Arial"/>
          <w:szCs w:val="22"/>
        </w:rPr>
        <w:t xml:space="preserve"> и Приложении №2</w:t>
      </w:r>
      <w:r w:rsidR="003E3270" w:rsidRPr="00A76904">
        <w:rPr>
          <w:rFonts w:cs="Arial"/>
          <w:szCs w:val="22"/>
        </w:rPr>
        <w:t xml:space="preserve"> к договору</w:t>
      </w:r>
      <w:r w:rsidRPr="00A76904">
        <w:rPr>
          <w:rFonts w:cs="Arial"/>
          <w:szCs w:val="22"/>
        </w:rPr>
        <w:t xml:space="preserve">, подписанные и скрепленные печатью организации в редакции Заказчика, в </w:t>
      </w:r>
      <w:r w:rsidR="00DA499C" w:rsidRPr="00A76904">
        <w:rPr>
          <w:rFonts w:cs="Arial"/>
          <w:szCs w:val="22"/>
        </w:rPr>
        <w:t>1</w:t>
      </w:r>
      <w:r w:rsidRPr="00A76904">
        <w:rPr>
          <w:rFonts w:cs="Arial"/>
          <w:szCs w:val="22"/>
        </w:rPr>
        <w:t>-</w:t>
      </w:r>
      <w:r w:rsidR="00DA499C" w:rsidRPr="00A76904">
        <w:rPr>
          <w:rFonts w:cs="Arial"/>
          <w:szCs w:val="22"/>
        </w:rPr>
        <w:t>ом</w:t>
      </w:r>
      <w:r w:rsidRPr="00A76904">
        <w:rPr>
          <w:rFonts w:cs="Arial"/>
          <w:szCs w:val="22"/>
        </w:rPr>
        <w:t xml:space="preserve"> экземпляр</w:t>
      </w:r>
      <w:r w:rsidR="00DA499C" w:rsidRPr="00A76904">
        <w:rPr>
          <w:rFonts w:cs="Arial"/>
          <w:szCs w:val="22"/>
        </w:rPr>
        <w:t>е</w:t>
      </w:r>
      <w:r w:rsidRPr="00A76904">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5507E" w:rsidRDefault="00260163" w:rsidP="006F6309">
      <w:pPr>
        <w:pStyle w:val="ac"/>
        <w:numPr>
          <w:ilvl w:val="0"/>
          <w:numId w:val="2"/>
        </w:numPr>
        <w:tabs>
          <w:tab w:val="left" w:pos="1418"/>
        </w:tabs>
        <w:ind w:left="1418" w:hanging="341"/>
        <w:contextualSpacing w:val="0"/>
        <w:jc w:val="both"/>
        <w:rPr>
          <w:rFonts w:cs="Arial"/>
          <w:szCs w:val="22"/>
        </w:rPr>
      </w:pPr>
      <w:r w:rsidRPr="003A632B">
        <w:rPr>
          <w:rFonts w:cs="Arial"/>
          <w:szCs w:val="22"/>
        </w:rPr>
        <w:t xml:space="preserve">Справка о заключенных и выполненных договорах по </w:t>
      </w:r>
      <w:r w:rsidRPr="00550706">
        <w:rPr>
          <w:rFonts w:cs="Arial"/>
          <w:szCs w:val="22"/>
        </w:rPr>
        <w:t xml:space="preserve">предмету </w:t>
      </w:r>
      <w:r w:rsidRPr="004C3FCD">
        <w:rPr>
          <w:rFonts w:cs="Arial"/>
          <w:szCs w:val="22"/>
        </w:rPr>
        <w:t xml:space="preserve">закупки за </w:t>
      </w:r>
      <w:r>
        <w:rPr>
          <w:rFonts w:cs="Arial"/>
          <w:szCs w:val="22"/>
        </w:rPr>
        <w:t xml:space="preserve">2016-2018 </w:t>
      </w:r>
      <w:proofErr w:type="spellStart"/>
      <w:r>
        <w:rPr>
          <w:rFonts w:cs="Arial"/>
          <w:szCs w:val="22"/>
        </w:rPr>
        <w:t>г.г</w:t>
      </w:r>
      <w:proofErr w:type="spellEnd"/>
      <w:r>
        <w:rPr>
          <w:rFonts w:cs="Arial"/>
          <w:szCs w:val="22"/>
        </w:rPr>
        <w:t>. (Форма 7),</w:t>
      </w:r>
      <w:r w:rsidR="00357655" w:rsidRPr="0015507E">
        <w:rPr>
          <w:rFonts w:cs="Arial"/>
          <w:szCs w:val="22"/>
        </w:rPr>
        <w:t xml:space="preserve"> за подписью руководителя организации</w:t>
      </w:r>
      <w:r w:rsidR="00692B79" w:rsidRPr="00692B79">
        <w:rPr>
          <w:rFonts w:cs="Arial"/>
          <w:szCs w:val="22"/>
        </w:rPr>
        <w:t xml:space="preserve"> с обязательным приложением к ней копий актов выполненных работ</w:t>
      </w:r>
      <w:r w:rsidR="00910206" w:rsidRPr="0015507E">
        <w:rPr>
          <w:rFonts w:cs="Arial"/>
          <w:szCs w:val="22"/>
        </w:rPr>
        <w:t xml:space="preserve">, </w:t>
      </w:r>
      <w:proofErr w:type="spellStart"/>
      <w:r w:rsidR="00910206" w:rsidRPr="0015507E">
        <w:rPr>
          <w:rFonts w:cs="Arial"/>
          <w:szCs w:val="22"/>
        </w:rPr>
        <w:t>референц</w:t>
      </w:r>
      <w:proofErr w:type="spellEnd"/>
      <w:r w:rsidR="00910206" w:rsidRPr="0015507E">
        <w:rPr>
          <w:rFonts w:cs="Arial"/>
          <w:szCs w:val="22"/>
        </w:rPr>
        <w:t>-лист</w:t>
      </w:r>
      <w:r w:rsidR="006F6309" w:rsidRPr="0015507E">
        <w:rPr>
          <w:rFonts w:cs="Arial"/>
          <w:szCs w:val="22"/>
        </w:rPr>
        <w:t xml:space="preserve">. </w:t>
      </w:r>
      <w:r w:rsidR="006F6309" w:rsidRPr="0015507E">
        <w:rPr>
          <w:rFonts w:cs="Arial"/>
          <w:b/>
          <w:szCs w:val="22"/>
        </w:rPr>
        <w:t xml:space="preserve">Документ предоставляется контрагентом </w:t>
      </w:r>
      <w:r w:rsidR="006F6309" w:rsidRPr="0015507E">
        <w:rPr>
          <w:rFonts w:cs="Arial"/>
          <w:b/>
          <w:szCs w:val="22"/>
          <w:u w:val="single"/>
        </w:rPr>
        <w:t>только в электронном виде</w:t>
      </w:r>
      <w:r w:rsidR="006F6309" w:rsidRPr="0015507E">
        <w:rPr>
          <w:rFonts w:cs="Arial"/>
          <w:b/>
          <w:szCs w:val="22"/>
        </w:rPr>
        <w:t xml:space="preserve"> на электронном носителе;</w:t>
      </w:r>
    </w:p>
    <w:p w:rsidR="009D3086" w:rsidRPr="0015507E" w:rsidRDefault="001F51DF" w:rsidP="009D3086">
      <w:pPr>
        <w:pStyle w:val="ac"/>
        <w:numPr>
          <w:ilvl w:val="0"/>
          <w:numId w:val="2"/>
        </w:numPr>
        <w:tabs>
          <w:tab w:val="left" w:pos="1418"/>
        </w:tabs>
        <w:ind w:left="1418" w:hanging="341"/>
        <w:contextualSpacing w:val="0"/>
        <w:jc w:val="both"/>
        <w:rPr>
          <w:rFonts w:cs="Arial"/>
          <w:szCs w:val="22"/>
        </w:rPr>
      </w:pPr>
      <w:r w:rsidRPr="0015507E">
        <w:rPr>
          <w:szCs w:val="22"/>
        </w:rPr>
        <w:t xml:space="preserve">Техническое решение, разработанное в соответствии </w:t>
      </w:r>
      <w:proofErr w:type="gramStart"/>
      <w:r w:rsidRPr="0015507E">
        <w:rPr>
          <w:szCs w:val="22"/>
        </w:rPr>
        <w:t>в требованиями</w:t>
      </w:r>
      <w:proofErr w:type="gramEnd"/>
      <w:r w:rsidRPr="0015507E">
        <w:rPr>
          <w:szCs w:val="22"/>
        </w:rPr>
        <w:t xml:space="preserve"> Технического задания, почасовой график выполнения работ, за подписью руководителя организации</w:t>
      </w:r>
      <w:r w:rsidR="009D3086" w:rsidRPr="0015507E">
        <w:rPr>
          <w:rFonts w:cs="Arial"/>
          <w:szCs w:val="22"/>
        </w:rPr>
        <w:t xml:space="preserve">. </w:t>
      </w:r>
      <w:r w:rsidR="009D3086" w:rsidRPr="0015507E">
        <w:rPr>
          <w:rFonts w:cs="Arial"/>
          <w:b/>
          <w:szCs w:val="22"/>
        </w:rPr>
        <w:t xml:space="preserve">Документ предоставляется контрагентом </w:t>
      </w:r>
      <w:r w:rsidR="009D3086" w:rsidRPr="0015507E">
        <w:rPr>
          <w:rFonts w:cs="Arial"/>
          <w:b/>
          <w:szCs w:val="22"/>
          <w:u w:val="single"/>
        </w:rPr>
        <w:t>только в электронном виде</w:t>
      </w:r>
      <w:r w:rsidR="009D3086" w:rsidRPr="0015507E">
        <w:rPr>
          <w:rFonts w:cs="Arial"/>
          <w:b/>
          <w:szCs w:val="22"/>
        </w:rPr>
        <w:t xml:space="preserve"> на электронном носителе;</w:t>
      </w:r>
    </w:p>
    <w:p w:rsidR="006F6309" w:rsidRPr="0015507E" w:rsidRDefault="006F6309" w:rsidP="006F6309">
      <w:pPr>
        <w:pStyle w:val="ac"/>
        <w:numPr>
          <w:ilvl w:val="0"/>
          <w:numId w:val="2"/>
        </w:numPr>
        <w:tabs>
          <w:tab w:val="left" w:pos="1418"/>
        </w:tabs>
        <w:ind w:left="1418" w:hanging="341"/>
        <w:contextualSpacing w:val="0"/>
        <w:jc w:val="both"/>
        <w:rPr>
          <w:szCs w:val="22"/>
        </w:rPr>
      </w:pPr>
      <w:r w:rsidRPr="0015507E">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B3F4C" w:rsidRPr="0015507E">
        <w:rPr>
          <w:szCs w:val="22"/>
        </w:rPr>
        <w:t>.</w:t>
      </w:r>
      <w:r w:rsidR="005843B4" w:rsidRPr="0015507E">
        <w:rPr>
          <w:szCs w:val="22"/>
        </w:rPr>
        <w:t xml:space="preserve"> </w:t>
      </w:r>
      <w:r w:rsidRPr="0015507E">
        <w:rPr>
          <w:rFonts w:cs="Arial"/>
          <w:b/>
          <w:szCs w:val="22"/>
        </w:rPr>
        <w:t xml:space="preserve">Документ предоставляется контрагентом </w:t>
      </w:r>
      <w:r w:rsidRPr="0015507E">
        <w:rPr>
          <w:rFonts w:cs="Arial"/>
          <w:b/>
          <w:szCs w:val="22"/>
          <w:u w:val="single"/>
        </w:rPr>
        <w:t>только в электронном виде</w:t>
      </w:r>
      <w:r w:rsidRPr="0015507E">
        <w:rPr>
          <w:rFonts w:cs="Arial"/>
          <w:b/>
          <w:szCs w:val="22"/>
        </w:rPr>
        <w:t xml:space="preserve"> на электронном носителе;</w:t>
      </w:r>
    </w:p>
    <w:p w:rsidR="006F6309" w:rsidRPr="0035442D" w:rsidRDefault="006F6309" w:rsidP="006F6309">
      <w:pPr>
        <w:pStyle w:val="ac"/>
        <w:numPr>
          <w:ilvl w:val="0"/>
          <w:numId w:val="2"/>
        </w:numPr>
        <w:tabs>
          <w:tab w:val="left" w:pos="1418"/>
        </w:tabs>
        <w:ind w:left="1418" w:hanging="341"/>
        <w:contextualSpacing w:val="0"/>
        <w:jc w:val="both"/>
        <w:rPr>
          <w:rFonts w:cs="Arial"/>
          <w:szCs w:val="22"/>
        </w:rPr>
      </w:pPr>
      <w:r w:rsidRPr="0035442D">
        <w:rPr>
          <w:szCs w:val="22"/>
        </w:rPr>
        <w:t>Справка о наличии произ</w:t>
      </w:r>
      <w:r w:rsidR="005F7E0C" w:rsidRPr="0035442D">
        <w:rPr>
          <w:szCs w:val="22"/>
        </w:rPr>
        <w:t>водственных мощностей (Форма 9)</w:t>
      </w:r>
      <w:r w:rsidRPr="0035442D">
        <w:rPr>
          <w:szCs w:val="22"/>
        </w:rPr>
        <w:t>.</w:t>
      </w:r>
      <w:r w:rsidRPr="0035442D">
        <w:rPr>
          <w:rFonts w:cs="Arial"/>
          <w:b/>
          <w:szCs w:val="22"/>
        </w:rPr>
        <w:t xml:space="preserve"> Документ предоставляется контрагентом </w:t>
      </w:r>
      <w:r w:rsidRPr="0035442D">
        <w:rPr>
          <w:rFonts w:cs="Arial"/>
          <w:b/>
          <w:szCs w:val="22"/>
          <w:u w:val="single"/>
        </w:rPr>
        <w:t>только в электронном виде</w:t>
      </w:r>
      <w:r w:rsidRPr="0035442D">
        <w:rPr>
          <w:rFonts w:cs="Arial"/>
          <w:b/>
          <w:szCs w:val="22"/>
        </w:rPr>
        <w:t xml:space="preserve"> на электронном носителе;</w:t>
      </w:r>
    </w:p>
    <w:p w:rsidR="006F6309" w:rsidRPr="003D3B1A" w:rsidRDefault="006F6309" w:rsidP="006F6309">
      <w:pPr>
        <w:pStyle w:val="ac"/>
        <w:numPr>
          <w:ilvl w:val="0"/>
          <w:numId w:val="2"/>
        </w:numPr>
        <w:tabs>
          <w:tab w:val="left" w:pos="1418"/>
        </w:tabs>
        <w:ind w:left="1418" w:hanging="341"/>
        <w:contextualSpacing w:val="0"/>
        <w:jc w:val="both"/>
        <w:rPr>
          <w:szCs w:val="22"/>
        </w:rPr>
      </w:pPr>
      <w:r w:rsidRPr="003D3B1A">
        <w:rPr>
          <w:szCs w:val="22"/>
        </w:rPr>
        <w:t>Копии свидетельств или протоколов комиссий об аттестации в области промышленной безопасности.</w:t>
      </w:r>
      <w:r w:rsidRPr="003D3B1A">
        <w:rPr>
          <w:rFonts w:cs="Arial"/>
          <w:b/>
          <w:szCs w:val="22"/>
        </w:rPr>
        <w:t xml:space="preserve"> Документ предоставляется контрагентом </w:t>
      </w:r>
      <w:r w:rsidRPr="003D3B1A">
        <w:rPr>
          <w:rFonts w:cs="Arial"/>
          <w:b/>
          <w:szCs w:val="22"/>
          <w:u w:val="single"/>
        </w:rPr>
        <w:t>только в электронном виде</w:t>
      </w:r>
      <w:r w:rsidRPr="003D3B1A">
        <w:rPr>
          <w:rFonts w:cs="Arial"/>
          <w:b/>
          <w:szCs w:val="22"/>
        </w:rPr>
        <w:t xml:space="preserve"> на электронном носителе</w:t>
      </w:r>
      <w:r w:rsidR="003D3B1A" w:rsidRPr="003D3B1A">
        <w:rPr>
          <w:szCs w:val="22"/>
        </w:rPr>
        <w:t>. Либо гарантийное письмо о прохождении аттестации в случае признания победителем (подлинник);</w:t>
      </w:r>
    </w:p>
    <w:p w:rsidR="00072E6A" w:rsidRPr="003D3B1A" w:rsidRDefault="00453D2D" w:rsidP="00072E6A">
      <w:pPr>
        <w:pStyle w:val="ac"/>
        <w:numPr>
          <w:ilvl w:val="0"/>
          <w:numId w:val="2"/>
        </w:numPr>
        <w:tabs>
          <w:tab w:val="left" w:pos="1418"/>
        </w:tabs>
        <w:ind w:left="1418" w:hanging="341"/>
        <w:contextualSpacing w:val="0"/>
        <w:jc w:val="both"/>
        <w:rPr>
          <w:szCs w:val="22"/>
        </w:rPr>
      </w:pPr>
      <w:r w:rsidRPr="003D3B1A">
        <w:rPr>
          <w:szCs w:val="22"/>
        </w:rPr>
        <w:t>Копия документа, подтверждающего наличие Политики в области ПБ, ОТ и ОС</w:t>
      </w:r>
      <w:r w:rsidR="00072E6A" w:rsidRPr="003D3B1A">
        <w:rPr>
          <w:szCs w:val="22"/>
        </w:rPr>
        <w:t>.</w:t>
      </w:r>
      <w:r w:rsidR="00072E6A" w:rsidRPr="003D3B1A">
        <w:rPr>
          <w:rFonts w:cs="Arial"/>
          <w:b/>
          <w:szCs w:val="22"/>
        </w:rPr>
        <w:t xml:space="preserve"> Документ предоставляются контрагентом </w:t>
      </w:r>
      <w:r w:rsidR="00072E6A" w:rsidRPr="003D3B1A">
        <w:rPr>
          <w:rFonts w:cs="Arial"/>
          <w:b/>
          <w:szCs w:val="22"/>
          <w:u w:val="single"/>
        </w:rPr>
        <w:t>в только электронном виде</w:t>
      </w:r>
      <w:r w:rsidR="00072E6A" w:rsidRPr="003D3B1A">
        <w:rPr>
          <w:rFonts w:cs="Arial"/>
          <w:b/>
          <w:szCs w:val="22"/>
        </w:rPr>
        <w:t xml:space="preserve"> на электронном носителе;</w:t>
      </w:r>
    </w:p>
    <w:p w:rsidR="00072E6A" w:rsidRPr="00984B87" w:rsidRDefault="007C48AE" w:rsidP="00072E6A">
      <w:pPr>
        <w:pStyle w:val="ac"/>
        <w:numPr>
          <w:ilvl w:val="0"/>
          <w:numId w:val="2"/>
        </w:numPr>
        <w:tabs>
          <w:tab w:val="left" w:pos="1418"/>
        </w:tabs>
        <w:ind w:left="1418" w:hanging="341"/>
        <w:contextualSpacing w:val="0"/>
        <w:jc w:val="both"/>
        <w:rPr>
          <w:rFonts w:cs="Arial"/>
          <w:szCs w:val="22"/>
        </w:rPr>
      </w:pPr>
      <w:r w:rsidRPr="00984B87">
        <w:rPr>
          <w:szCs w:val="22"/>
        </w:rPr>
        <w:t>Копия документов, подтверждающих наличие инструкций по профессиям и каждому виду выполняемых работ.</w:t>
      </w:r>
      <w:r w:rsidR="00072E6A" w:rsidRPr="00984B87">
        <w:rPr>
          <w:szCs w:val="22"/>
        </w:rPr>
        <w:t xml:space="preserve"> </w:t>
      </w:r>
      <w:r w:rsidR="00072E6A" w:rsidRPr="00984B87">
        <w:rPr>
          <w:rFonts w:cs="Arial"/>
          <w:b/>
          <w:szCs w:val="22"/>
        </w:rPr>
        <w:t xml:space="preserve">Документ предоставляются контрагентом </w:t>
      </w:r>
      <w:r w:rsidR="00072E6A" w:rsidRPr="00984B87">
        <w:rPr>
          <w:rFonts w:cs="Arial"/>
          <w:b/>
          <w:szCs w:val="22"/>
          <w:u w:val="single"/>
        </w:rPr>
        <w:t>в только электронном виде</w:t>
      </w:r>
      <w:r w:rsidR="00072E6A" w:rsidRPr="00984B87">
        <w:rPr>
          <w:rFonts w:cs="Arial"/>
          <w:b/>
          <w:szCs w:val="22"/>
        </w:rPr>
        <w:t xml:space="preserve"> на электронном носителе;</w:t>
      </w:r>
    </w:p>
    <w:p w:rsidR="00072E6A" w:rsidRPr="00984B87" w:rsidRDefault="005161BA" w:rsidP="00072E6A">
      <w:pPr>
        <w:pStyle w:val="ac"/>
        <w:numPr>
          <w:ilvl w:val="0"/>
          <w:numId w:val="2"/>
        </w:numPr>
        <w:tabs>
          <w:tab w:val="left" w:pos="1418"/>
        </w:tabs>
        <w:ind w:left="1418" w:hanging="341"/>
        <w:contextualSpacing w:val="0"/>
        <w:jc w:val="both"/>
        <w:rPr>
          <w:rFonts w:cs="Arial"/>
          <w:szCs w:val="22"/>
        </w:rPr>
      </w:pPr>
      <w:r w:rsidRPr="00984B87">
        <w:rPr>
          <w:szCs w:val="22"/>
        </w:rPr>
        <w:t>Копии документов, подтверждающих проведение проверок, их графиков, актов по итогам проверок</w:t>
      </w:r>
      <w:r w:rsidR="0038367C" w:rsidRPr="00984B87">
        <w:rPr>
          <w:szCs w:val="22"/>
        </w:rPr>
        <w:t xml:space="preserve"> соблюдения требований по охране труда, промышленной, пожарной, экологической и транспортной безопасности</w:t>
      </w:r>
      <w:r w:rsidR="00072E6A" w:rsidRPr="00984B87">
        <w:rPr>
          <w:szCs w:val="22"/>
        </w:rPr>
        <w:t>.</w:t>
      </w:r>
      <w:r w:rsidR="00072E6A" w:rsidRPr="00984B87">
        <w:rPr>
          <w:rFonts w:cs="Arial"/>
          <w:b/>
          <w:szCs w:val="22"/>
        </w:rPr>
        <w:t xml:space="preserve"> Документ предоставляются контрагентом </w:t>
      </w:r>
      <w:r w:rsidR="00072E6A" w:rsidRPr="00984B87">
        <w:rPr>
          <w:rFonts w:cs="Arial"/>
          <w:b/>
          <w:szCs w:val="22"/>
          <w:u w:val="single"/>
        </w:rPr>
        <w:t>в только электронном виде</w:t>
      </w:r>
      <w:r w:rsidR="00072E6A" w:rsidRPr="00984B87">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3902C4">
        <w:rPr>
          <w:rFonts w:cs="Arial"/>
          <w:szCs w:val="22"/>
        </w:rPr>
        <w:t>Славнефть</w:t>
      </w:r>
      <w:proofErr w:type="spellEnd"/>
      <w:r w:rsidRPr="003902C4">
        <w:rPr>
          <w:rFonts w:cs="Arial"/>
          <w:szCs w:val="22"/>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3902C4">
        <w:rPr>
          <w:rFonts w:cs="Arial"/>
          <w:szCs w:val="22"/>
        </w:rPr>
        <w:t>Славнефть</w:t>
      </w:r>
      <w:proofErr w:type="spellEnd"/>
      <w:r w:rsidRPr="003902C4">
        <w:rPr>
          <w:rFonts w:cs="Arial"/>
          <w:szCs w:val="22"/>
        </w:rPr>
        <w:t>-ЯНОС»,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514044" w:rsidRPr="003902C4" w:rsidRDefault="00514044" w:rsidP="00514044">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6C487F">
      <w:pPr>
        <w:spacing w:before="0"/>
        <w:ind w:firstLine="709"/>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22473">
        <w:rPr>
          <w:rFonts w:cs="Arial"/>
          <w:szCs w:val="22"/>
        </w:rPr>
        <w:t xml:space="preserve">на ПДО </w:t>
      </w:r>
      <w:r w:rsidR="003523B8" w:rsidRPr="00222473">
        <w:rPr>
          <w:rFonts w:cs="Arial"/>
          <w:szCs w:val="22"/>
        </w:rPr>
        <w:t>№</w:t>
      </w:r>
      <w:r w:rsidR="00222473" w:rsidRPr="00222473">
        <w:rPr>
          <w:rFonts w:cs="Arial"/>
          <w:szCs w:val="22"/>
        </w:rPr>
        <w:t>2</w:t>
      </w:r>
      <w:r w:rsidR="003523B8" w:rsidRPr="00222473">
        <w:rPr>
          <w:rFonts w:cs="Arial"/>
          <w:szCs w:val="22"/>
        </w:rPr>
        <w:t>-КР-201</w:t>
      </w:r>
      <w:r w:rsidR="00B24534" w:rsidRPr="00222473">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C487F" w:rsidRPr="006C487F">
        <w:rPr>
          <w:rFonts w:cs="Arial"/>
          <w:szCs w:val="22"/>
        </w:rPr>
        <w:t>23 января 2019 года</w:t>
      </w:r>
      <w:r w:rsidRPr="006C487F">
        <w:rPr>
          <w:rFonts w:cs="Arial"/>
          <w:szCs w:val="22"/>
        </w:rPr>
        <w:t>».</w:t>
      </w:r>
    </w:p>
    <w:p w:rsidR="006C487F"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два этапа, участник закупки передает четыре </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proofErr w:type="gramStart"/>
      <w:r w:rsidRPr="002E571A">
        <w:rPr>
          <w:rFonts w:cs="Arial"/>
          <w:szCs w:val="22"/>
        </w:rPr>
        <w:t>надписью</w:t>
      </w:r>
      <w:proofErr w:type="gramEnd"/>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второй  конверт</w:t>
      </w:r>
      <w:proofErr w:type="gramEnd"/>
      <w:r w:rsidRPr="002E571A">
        <w:rPr>
          <w:rFonts w:cs="Arial"/>
          <w:szCs w:val="22"/>
        </w:rPr>
        <w:t xml:space="preserve">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proofErr w:type="gramStart"/>
      <w:r w:rsidRPr="002E571A">
        <w:rPr>
          <w:rFonts w:cs="Arial"/>
          <w:szCs w:val="22"/>
        </w:rPr>
        <w:t>надписью</w:t>
      </w:r>
      <w:proofErr w:type="gramEnd"/>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четвертый  конверт</w:t>
      </w:r>
      <w:proofErr w:type="gramEnd"/>
      <w:r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6C487F" w:rsidP="002A796B">
      <w:pPr>
        <w:spacing w:before="0"/>
        <w:ind w:left="709"/>
        <w:jc w:val="both"/>
        <w:rPr>
          <w:rFonts w:cs="Arial"/>
          <w:b/>
          <w:szCs w:val="22"/>
        </w:rPr>
      </w:pPr>
      <w:r>
        <w:rPr>
          <w:rFonts w:cs="Arial"/>
          <w:b/>
          <w:szCs w:val="22"/>
        </w:rPr>
        <w:t xml:space="preserve">Начало приема оферт – «23» января 2019 </w:t>
      </w:r>
      <w:r w:rsidR="00DE7BED" w:rsidRPr="002E571A">
        <w:rPr>
          <w:rFonts w:cs="Arial"/>
          <w:b/>
          <w:szCs w:val="22"/>
        </w:rPr>
        <w:t>года.</w:t>
      </w:r>
    </w:p>
    <w:p w:rsidR="00DE7BED" w:rsidRPr="002E571A" w:rsidRDefault="006C487F" w:rsidP="002A796B">
      <w:pPr>
        <w:spacing w:before="0"/>
        <w:ind w:left="709"/>
        <w:jc w:val="both"/>
        <w:rPr>
          <w:rFonts w:cs="Arial"/>
          <w:b/>
          <w:szCs w:val="22"/>
        </w:rPr>
      </w:pPr>
      <w:r>
        <w:rPr>
          <w:rFonts w:cs="Arial"/>
          <w:b/>
          <w:szCs w:val="22"/>
        </w:rPr>
        <w:t xml:space="preserve">Окончание приема оферт – 16:00 (МСК) </w:t>
      </w:r>
      <w:r w:rsidR="00DE7BED" w:rsidRPr="002E571A">
        <w:rPr>
          <w:rFonts w:cs="Arial"/>
          <w:b/>
          <w:szCs w:val="22"/>
        </w:rPr>
        <w:t>«</w:t>
      </w:r>
      <w:r>
        <w:rPr>
          <w:rFonts w:cs="Arial"/>
          <w:b/>
          <w:szCs w:val="22"/>
        </w:rPr>
        <w:t>06</w:t>
      </w:r>
      <w:r w:rsidR="00DE7BED" w:rsidRPr="002E571A">
        <w:rPr>
          <w:rFonts w:cs="Arial"/>
          <w:b/>
          <w:szCs w:val="22"/>
        </w:rPr>
        <w:t xml:space="preserve">» </w:t>
      </w:r>
      <w:r>
        <w:rPr>
          <w:rFonts w:cs="Arial"/>
          <w:b/>
          <w:szCs w:val="22"/>
        </w:rPr>
        <w:t xml:space="preserve">февраля 2019 </w:t>
      </w:r>
      <w:r w:rsidR="00DE7BED" w:rsidRPr="002E571A">
        <w:rPr>
          <w:rFonts w:cs="Arial"/>
          <w:b/>
          <w:szCs w:val="22"/>
        </w:rPr>
        <w:t>года.</w:t>
      </w:r>
    </w:p>
    <w:p w:rsidR="00DE7BED" w:rsidRPr="002E571A" w:rsidRDefault="00DE7BED" w:rsidP="002A796B">
      <w:pPr>
        <w:spacing w:before="0"/>
        <w:ind w:left="709"/>
        <w:jc w:val="both"/>
        <w:rPr>
          <w:rFonts w:cs="Arial"/>
          <w:b/>
          <w:szCs w:val="22"/>
        </w:rPr>
      </w:pPr>
      <w:r w:rsidRPr="002E571A">
        <w:rPr>
          <w:rFonts w:cs="Arial"/>
          <w:b/>
          <w:szCs w:val="22"/>
        </w:rPr>
        <w:t>Срок для о</w:t>
      </w:r>
      <w:r w:rsidR="006C487F">
        <w:rPr>
          <w:rFonts w:cs="Arial"/>
          <w:b/>
          <w:szCs w:val="22"/>
        </w:rPr>
        <w:t xml:space="preserve">пределения победителя – до «20» апреля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6C487F">
        <w:rPr>
          <w:rFonts w:cs="Arial"/>
          <w:szCs w:val="22"/>
        </w:rPr>
        <w:t xml:space="preserve">ния, полученные не позднее «01» февраля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6C487F" w:rsidRPr="00A555CD" w:rsidRDefault="006C487F" w:rsidP="006C487F">
      <w:pPr>
        <w:spacing w:before="0"/>
        <w:ind w:firstLine="709"/>
        <w:jc w:val="both"/>
      </w:pPr>
      <w:r w:rsidRPr="00A555CD">
        <w:t>Ведущему специалисту Тендерного комитета ОАО «</w:t>
      </w:r>
      <w:proofErr w:type="spellStart"/>
      <w:r w:rsidRPr="00A555CD">
        <w:t>Славнефть</w:t>
      </w:r>
      <w:proofErr w:type="spellEnd"/>
      <w:r w:rsidRPr="00A555CD">
        <w:t>-ЯНОС» Груздеву Александру Александровичу. Контактные данные: (4852) 49-91-35, Е-</w:t>
      </w:r>
      <w:proofErr w:type="spellStart"/>
      <w:r w:rsidRPr="00A555CD">
        <w:t>mail</w:t>
      </w:r>
      <w:proofErr w:type="spellEnd"/>
      <w:r w:rsidRPr="00A555CD">
        <w:t xml:space="preserve">: </w:t>
      </w:r>
      <w:hyperlink r:id="rId7" w:history="1">
        <w:r w:rsidRPr="00A555CD">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w:t>
      </w:r>
      <w:proofErr w:type="spellStart"/>
      <w:r>
        <w:rPr>
          <w:szCs w:val="22"/>
        </w:rPr>
        <w:t>Славнефть</w:t>
      </w:r>
      <w:proofErr w:type="spellEnd"/>
      <w:r>
        <w:rPr>
          <w:szCs w:val="22"/>
        </w:rPr>
        <w:t>-ЯНОС»</w:t>
      </w:r>
      <w:r w:rsidRPr="002E571A">
        <w:rPr>
          <w:szCs w:val="22"/>
        </w:rPr>
        <w:t xml:space="preserve">, обжалуемые действия (бездействие) </w:t>
      </w:r>
      <w:r>
        <w:rPr>
          <w:szCs w:val="22"/>
        </w:rPr>
        <w:t>ОАО «</w:t>
      </w:r>
      <w:proofErr w:type="spellStart"/>
      <w:r>
        <w:rPr>
          <w:szCs w:val="22"/>
        </w:rPr>
        <w:t>Славнефть</w:t>
      </w:r>
      <w:proofErr w:type="spellEnd"/>
      <w:r>
        <w:rPr>
          <w:szCs w:val="22"/>
        </w:rPr>
        <w:t>-ЯНОС»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w:t>
      </w:r>
      <w:proofErr w:type="spellStart"/>
      <w:r>
        <w:rPr>
          <w:rFonts w:cs="Arial"/>
          <w:szCs w:val="22"/>
        </w:rPr>
        <w:t>Славнефть</w:t>
      </w:r>
      <w:proofErr w:type="spellEnd"/>
      <w:r>
        <w:rPr>
          <w:rFonts w:cs="Arial"/>
          <w:szCs w:val="22"/>
        </w:rPr>
        <w:t>-ЯНОС»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CB7A2C">
        <w:t xml:space="preserve">делать </w:t>
      </w:r>
      <w:r w:rsidR="00E85DE8" w:rsidRPr="00C3415B">
        <w:t xml:space="preserve">оферты </w:t>
      </w:r>
      <w:r w:rsidR="00E85DE8" w:rsidRPr="00222473">
        <w:t>№</w:t>
      </w:r>
      <w:r w:rsidR="00222473" w:rsidRPr="00222473">
        <w:t>2</w:t>
      </w:r>
      <w:r w:rsidR="00E85DE8" w:rsidRPr="00222473">
        <w:t>-КР-201</w:t>
      </w:r>
      <w:r w:rsidR="00B24534" w:rsidRPr="00222473">
        <w:t>9</w:t>
      </w:r>
      <w:r w:rsidRPr="00B445D7">
        <w:t xml:space="preserve"> от </w:t>
      </w:r>
      <w:r w:rsidR="002A796B" w:rsidRPr="002A796B">
        <w:t>23.01.2019 г.</w:t>
      </w:r>
      <w:r w:rsidRPr="002A796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514044" w:rsidRPr="00B25A57" w:rsidRDefault="00514044" w:rsidP="00514044">
      <w:pPr>
        <w:spacing w:before="0"/>
      </w:pPr>
      <w:r w:rsidRPr="00B25A57">
        <w:t>4. Форма «</w:t>
      </w:r>
      <w:r w:rsidRPr="008B32AB">
        <w:rPr>
          <w:rFonts w:cs="Arial"/>
          <w:szCs w:val="22"/>
        </w:rPr>
        <w:t>Безотзывная оферта для технической части предложения</w:t>
      </w:r>
      <w:r w:rsidRPr="00B25A57">
        <w:t>» в 1 экз.</w:t>
      </w:r>
    </w:p>
    <w:p w:rsidR="00514044" w:rsidRPr="00B25A57" w:rsidRDefault="00514044" w:rsidP="00514044">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CF1ADD">
        <w:rPr>
          <w:rFonts w:cs="Arial"/>
          <w:szCs w:val="22"/>
        </w:rPr>
        <w:t>2016-2018</w:t>
      </w:r>
      <w:r w:rsidR="00550706">
        <w:rPr>
          <w:rFonts w:cs="Arial"/>
          <w:szCs w:val="22"/>
        </w:rPr>
        <w:t xml:space="preserve"> </w:t>
      </w:r>
      <w:proofErr w:type="spellStart"/>
      <w:r w:rsidR="00550706">
        <w:rPr>
          <w:rFonts w:cs="Arial"/>
          <w:szCs w:val="22"/>
        </w:rPr>
        <w:t>г.г</w:t>
      </w:r>
      <w:proofErr w:type="spellEnd"/>
      <w:r w:rsidR="00550706">
        <w:rPr>
          <w:rFonts w:cs="Arial"/>
          <w:szCs w:val="22"/>
        </w:rPr>
        <w:t>.</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6776D3" w:rsidRPr="001041FC" w:rsidRDefault="00AE32FD" w:rsidP="001041FC">
      <w:pPr>
        <w:spacing w:before="0"/>
        <w:sectPr w:rsidR="006776D3" w:rsidRPr="001041FC" w:rsidSect="006C487F">
          <w:footerReference w:type="default" r:id="rId8"/>
          <w:pgSz w:w="11906" w:h="16838"/>
          <w:pgMar w:top="284" w:right="566" w:bottom="426" w:left="1134" w:header="709" w:footer="709" w:gutter="0"/>
          <w:cols w:space="708"/>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proofErr w:type="spellStart"/>
      <w:r w:rsidR="00621038">
        <w:rPr>
          <w:rFonts w:cs="Arial"/>
          <w:szCs w:val="22"/>
        </w:rPr>
        <w:t>Уржумов</w:t>
      </w:r>
      <w:proofErr w:type="spellEnd"/>
      <w:r w:rsidR="001041FC">
        <w:br w:type="page"/>
      </w:r>
    </w:p>
    <w:p w:rsidR="0004256E" w:rsidRDefault="0004256E" w:rsidP="00373C85">
      <w:pPr>
        <w:rPr>
          <w:rFonts w:ascii="Times New Roman" w:hAnsi="Times New Roman"/>
          <w:sz w:val="24"/>
        </w:rPr>
      </w:pPr>
      <w:bookmarkStart w:id="0" w:name="_GoBack"/>
      <w:bookmarkEnd w:id="0"/>
    </w:p>
    <w:sectPr w:rsidR="0004256E" w:rsidSect="001041FC">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9D8" w:rsidRDefault="00F049D8" w:rsidP="00FB07D9">
      <w:pPr>
        <w:spacing w:before="0"/>
      </w:pPr>
      <w:r>
        <w:separator/>
      </w:r>
    </w:p>
  </w:endnote>
  <w:endnote w:type="continuationSeparator" w:id="0">
    <w:p w:rsidR="00F049D8" w:rsidRDefault="00F049D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9D8" w:rsidRDefault="00F049D8">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9D8" w:rsidRDefault="00F049D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9D8" w:rsidRDefault="00F049D8" w:rsidP="00FB07D9">
      <w:pPr>
        <w:spacing w:before="0"/>
      </w:pPr>
      <w:r>
        <w:separator/>
      </w:r>
    </w:p>
  </w:footnote>
  <w:footnote w:type="continuationSeparator" w:id="0">
    <w:p w:rsidR="00F049D8" w:rsidRDefault="00F049D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21D"/>
    <w:rsid w:val="00001B7F"/>
    <w:rsid w:val="000022B3"/>
    <w:rsid w:val="000025AA"/>
    <w:rsid w:val="00002A2C"/>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1FC"/>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07E"/>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75A"/>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92F"/>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47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B9D"/>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163"/>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A796B"/>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181"/>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42D"/>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B1A"/>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0E8"/>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044"/>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36"/>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8A2"/>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B79"/>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D6D"/>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487F"/>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9A"/>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4D4"/>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47E"/>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4B87"/>
    <w:rsid w:val="0098510B"/>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106"/>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04"/>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3BB"/>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764"/>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954"/>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4F07"/>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C87"/>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C1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49D8"/>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87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4CE8"/>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F45F1"/>
  <w15:docId w15:val="{2A02D7B0-95DB-4655-BE82-B094B84F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66570">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3934</TotalTime>
  <Pages>7</Pages>
  <Words>2800</Words>
  <Characters>15965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776</cp:revision>
  <cp:lastPrinted>2019-01-23T06:43:00Z</cp:lastPrinted>
  <dcterms:created xsi:type="dcterms:W3CDTF">2016-09-08T12:35:00Z</dcterms:created>
  <dcterms:modified xsi:type="dcterms:W3CDTF">2019-01-23T06:45:00Z</dcterms:modified>
</cp:coreProperties>
</file>